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6212E57B" w:rsidR="009C2813" w:rsidRDefault="003E6BF3" w:rsidP="0061687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w 2021 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30C1CCE6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</w:t>
            </w:r>
            <w:r w:rsidR="00F16424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b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B712CC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98AE3" w14:textId="77777777" w:rsidR="00C62044" w:rsidRDefault="00C62044" w:rsidP="00AC1A4B">
      <w:r>
        <w:separator/>
      </w:r>
    </w:p>
  </w:endnote>
  <w:endnote w:type="continuationSeparator" w:id="0">
    <w:p w14:paraId="789D08BB" w14:textId="77777777" w:rsidR="00C62044" w:rsidRDefault="00C6204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E3FF" w14:textId="77777777" w:rsidR="003E6BF3" w:rsidRDefault="003E6B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BF7CF" w14:textId="77777777" w:rsidR="003E6BF3" w:rsidRDefault="003E6B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F11C8" w14:textId="77777777" w:rsidR="00C62044" w:rsidRDefault="00C62044" w:rsidP="00AC1A4B">
      <w:r>
        <w:separator/>
      </w:r>
    </w:p>
  </w:footnote>
  <w:footnote w:type="continuationSeparator" w:id="0">
    <w:p w14:paraId="2352BDFE" w14:textId="77777777" w:rsidR="00C62044" w:rsidRDefault="00C6204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94689" w14:textId="77777777" w:rsidR="003E6BF3" w:rsidRDefault="003E6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6353EB8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3E6BF3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1EC46EF9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42D0E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3E6BF3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821F3" w14:textId="77777777" w:rsidR="003E6BF3" w:rsidRDefault="003E6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BF3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044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6424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0E1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14</cp:revision>
  <cp:lastPrinted>2020-12-14T07:24:00Z</cp:lastPrinted>
  <dcterms:created xsi:type="dcterms:W3CDTF">2021-02-17T13:18:00Z</dcterms:created>
  <dcterms:modified xsi:type="dcterms:W3CDTF">2021-04-30T08:20:00Z</dcterms:modified>
</cp:coreProperties>
</file>